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lang w:val="cs-CZ"/>
        </w:rPr>
      </w:pPr>
      <w:r>
        <w:rPr>
          <w:rFonts w:ascii="Arial" w:hAnsi="Arial" w:cs="Arial"/>
          <w:sz w:val="20"/>
          <w:lang w:val="cs-CZ"/>
        </w:rPr>
        <w:t>1.1</w:t>
      </w:r>
    </w:p>
    <w:p w14:paraId="43471F44" w14:textId="50995FD3" w:rsidR="00FD7B1B" w:rsidRPr="00446D40" w:rsidRDefault="00FD7B1B" w:rsidP="00FD7B1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Pr>
          <w:rFonts w:ascii="Arial" w:hAnsi="Arial" w:cs="Arial"/>
          <w:b/>
          <w:bCs/>
          <w:color w:val="000000"/>
          <w:sz w:val="20"/>
        </w:rPr>
        <w:t>Odstranění vnitřní vlhkosti v bytovém domě – Mostecká 16</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Zhotovitel se zavazuje provést práce související s odstraněním vnitřní vlhkosti v bytovém domě Mostecká 16 v Brně. Jedná se o obnovení 21 ks komínových průduchů vč. likvidace a přesunu hmot, otlučení omítek do výšky 2,5 m v prvním nadzemním podlaží dle půdorysu uvedené</w:t>
      </w:r>
      <w:r w:rsidR="00A62D19">
        <w:rPr>
          <w:rFonts w:ascii="Arial" w:hAnsi="Arial" w:cs="Arial"/>
          <w:sz w:val="20"/>
        </w:rPr>
        <w:t>m</w:t>
      </w:r>
      <w:r>
        <w:rPr>
          <w:rFonts w:ascii="Arial" w:hAnsi="Arial" w:cs="Arial"/>
          <w:sz w:val="20"/>
        </w:rPr>
        <w:t xml:space="preserve"> v příloze této smlouvy. Předměte</w:t>
      </w:r>
      <w:r w:rsidR="00A62D19">
        <w:rPr>
          <w:rFonts w:ascii="Arial" w:hAnsi="Arial" w:cs="Arial"/>
          <w:sz w:val="20"/>
        </w:rPr>
        <w:t>m</w:t>
      </w:r>
      <w:r>
        <w:rPr>
          <w:rFonts w:ascii="Arial" w:hAnsi="Arial" w:cs="Arial"/>
          <w:sz w:val="20"/>
        </w:rPr>
        <w:t xml:space="preserve"> díla je rovněž přesun hmot. Zhotovitel si zajistí všechny potřebné prostředky, zejména elektrocentrálu a pohonné hmoty a dále zábor veřejného prostranství u příslušné městské části pro umístění kontejneru. </w:t>
      </w:r>
      <w:r w:rsidRPr="003A0A5D">
        <w:rPr>
          <w:rFonts w:ascii="Arial" w:hAnsi="Arial" w:cs="Arial"/>
          <w:iCs/>
          <w:sz w:val="20"/>
        </w:rPr>
        <w:t>Veškeré podrobné specifikace předmětu smlouvy jsou uvedeny v položkovém rozpočtu zakázky, který je nedílnou součástí této smlouvy.</w:t>
      </w:r>
      <w:r>
        <w:rPr>
          <w:rFonts w:ascii="Arial" w:hAnsi="Arial" w:cs="Arial"/>
          <w:iCs/>
          <w:sz w:val="20"/>
        </w:rPr>
        <w:t xml:space="preserve">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09A4A2D7"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Zhotovitel se zavazuje provést dílo</w:t>
      </w:r>
      <w:r w:rsidR="00A62D19">
        <w:rPr>
          <w:rFonts w:ascii="Arial" w:hAnsi="Arial" w:cs="Arial"/>
          <w:sz w:val="20"/>
        </w:rPr>
        <w:t xml:space="preserve"> </w:t>
      </w:r>
      <w:r w:rsidR="00A62D19" w:rsidRPr="00A62D19">
        <w:rPr>
          <w:rFonts w:ascii="Arial" w:hAnsi="Arial" w:cs="Arial"/>
          <w:b/>
          <w:bCs/>
          <w:sz w:val="20"/>
        </w:rPr>
        <w:t xml:space="preserve">do </w:t>
      </w:r>
      <w:r w:rsidR="00FD7B1B">
        <w:rPr>
          <w:rFonts w:ascii="Arial" w:hAnsi="Arial" w:cs="Arial"/>
          <w:b/>
          <w:bCs/>
          <w:color w:val="000000" w:themeColor="text1"/>
          <w:sz w:val="20"/>
        </w:rPr>
        <w:t>tří měsíců</w:t>
      </w:r>
      <w:r w:rsidR="004B179F" w:rsidRPr="004B179F">
        <w:rPr>
          <w:rFonts w:ascii="Arial" w:hAnsi="Arial" w:cs="Arial"/>
          <w:b/>
          <w:bCs/>
          <w:color w:val="000000" w:themeColor="text1"/>
          <w:sz w:val="20"/>
        </w:rPr>
        <w:t xml:space="preserve"> ode dne účinnosti této smlouvy</w:t>
      </w:r>
      <w:r w:rsidR="006228DA" w:rsidRPr="00BF5253">
        <w:rPr>
          <w:rFonts w:ascii="Arial" w:hAnsi="Arial" w:cs="Arial"/>
          <w:color w:val="FF0000"/>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49AE7A9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C261AE">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12364B25"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w:t>
      </w:r>
      <w:r w:rsidR="00586C72" w:rsidRPr="00FC21CC">
        <w:rPr>
          <w:rFonts w:ascii="Arial" w:hAnsi="Arial" w:cs="Arial"/>
          <w:bCs/>
          <w:color w:val="FF0000"/>
          <w:sz w:val="20"/>
        </w:rPr>
        <w:t> </w:t>
      </w:r>
      <w:bookmarkStart w:id="3" w:name="_Hlk215060400"/>
      <w:r w:rsidR="004B179F" w:rsidRPr="00320279">
        <w:rPr>
          <w:rFonts w:ascii="Arial" w:hAnsi="Arial" w:cs="Arial"/>
          <w:snapToGrid w:val="0"/>
          <w:color w:val="000000"/>
          <w:sz w:val="20"/>
        </w:rPr>
        <w:t>a bude doručena nejpozději do patnáctého dne následujícího měsíce po dni uskutečnění zdanitelného plnění na faktuře uvedeném</w:t>
      </w:r>
      <w:bookmarkEnd w:id="3"/>
      <w:r w:rsidR="00586C72">
        <w:rPr>
          <w:rFonts w:ascii="Arial" w:hAnsi="Arial" w:cs="Arial"/>
          <w:bCs/>
          <w:sz w:val="20"/>
        </w:rPr>
        <w:t xml:space="preserve"> </w:t>
      </w:r>
      <w:r>
        <w:rPr>
          <w:rFonts w:ascii="Arial" w:hAnsi="Arial" w:cs="Arial"/>
          <w:bCs/>
          <w:sz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 xml:space="preserve">Smluvní strany současně podpisem této smlouvy berou na </w:t>
      </w:r>
      <w:r>
        <w:rPr>
          <w:rFonts w:ascii="Arial" w:hAnsi="Arial" w:cs="Arial"/>
          <w:sz w:val="20"/>
          <w:bdr w:val="none" w:sz="0" w:space="0" w:color="000000"/>
        </w:rPr>
        <w:lastRenderedPageBreak/>
        <w:t>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4B179F">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47ED9239"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lastRenderedPageBreak/>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4" w:name="_Hlk194583362"/>
      <w:r>
        <w:rPr>
          <w:rFonts w:ascii="Arial" w:hAnsi="Arial" w:cs="Arial"/>
          <w:sz w:val="20"/>
          <w:lang w:val="cs-CZ"/>
        </w:rPr>
        <w:t>8.4</w:t>
      </w:r>
    </w:p>
    <w:p w14:paraId="2F901B3A" w14:textId="6B2201C1"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6C564D4" w:rsidR="00C7571B" w:rsidRPr="004B179F" w:rsidRDefault="00C7571B">
      <w:pPr>
        <w:pStyle w:val="Texttabulky"/>
        <w:spacing w:line="300" w:lineRule="auto"/>
        <w:jc w:val="both"/>
        <w:rPr>
          <w:rFonts w:ascii="Arial" w:hAnsi="Arial" w:cs="Arial"/>
          <w:color w:val="FF0000"/>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w:t>
      </w:r>
      <w:r w:rsidR="003C1C6C">
        <w:rPr>
          <w:rFonts w:ascii="Arial" w:hAnsi="Arial" w:cs="Arial"/>
          <w:color w:val="000000" w:themeColor="text1"/>
          <w:sz w:val="20"/>
          <w:lang w:val="cs-CZ"/>
        </w:rPr>
        <w:t xml:space="preserve"> takový jednotlivý případ</w:t>
      </w:r>
      <w:r w:rsidR="003C1C6C">
        <w:rPr>
          <w:rFonts w:ascii="Arial" w:hAnsi="Arial" w:cs="Arial"/>
          <w:color w:val="FF0000"/>
          <w:sz w:val="20"/>
          <w:lang w:val="cs-CZ"/>
        </w:rPr>
        <w:t xml:space="preserve"> </w:t>
      </w:r>
      <w:r w:rsidR="004B179F" w:rsidRPr="009616A9">
        <w:rPr>
          <w:rFonts w:ascii="Arial" w:hAnsi="Arial" w:cs="Arial"/>
          <w:color w:val="auto"/>
          <w:sz w:val="20"/>
          <w:lang w:val="cs-CZ"/>
        </w:rPr>
        <w:t xml:space="preserve">porušení harmonogramu. </w:t>
      </w:r>
    </w:p>
    <w:bookmarkEnd w:id="4"/>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432BBF0" w14:textId="77777777" w:rsidR="003C1C6C"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4D056CFB"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6C6F324B" w14:textId="3E752E06" w:rsidR="004B179F" w:rsidRDefault="000A0AFD" w:rsidP="00FD7B1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0DA0A80" w14:textId="77777777" w:rsidR="004B179F" w:rsidRDefault="004B179F">
      <w:pPr>
        <w:pStyle w:val="Texttabulky"/>
        <w:spacing w:line="300" w:lineRule="auto"/>
        <w:jc w:val="center"/>
        <w:rPr>
          <w:rFonts w:ascii="Arial" w:hAnsi="Arial" w:cs="Arial"/>
          <w:b/>
          <w:sz w:val="20"/>
          <w:lang w:val="cs-CZ"/>
        </w:rPr>
      </w:pPr>
    </w:p>
    <w:p w14:paraId="10CA86D5" w14:textId="00E94A75"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59F35EEF" w14:textId="77777777" w:rsidR="00FD7B1B" w:rsidRDefault="00FD7B1B">
      <w:pPr>
        <w:pStyle w:val="Texttabulky"/>
        <w:spacing w:line="300" w:lineRule="auto"/>
        <w:rPr>
          <w:rFonts w:ascii="Arial" w:hAnsi="Arial" w:cs="Arial"/>
          <w:sz w:val="20"/>
          <w:lang w:val="cs-CZ"/>
        </w:rPr>
      </w:pPr>
    </w:p>
    <w:p w14:paraId="24E98BA7" w14:textId="77777777" w:rsidR="00FD7B1B" w:rsidRDefault="00FD7B1B">
      <w:pPr>
        <w:pStyle w:val="Texttabulky"/>
        <w:spacing w:line="300" w:lineRule="auto"/>
        <w:rPr>
          <w:rFonts w:ascii="Arial" w:hAnsi="Arial" w:cs="Arial"/>
          <w:sz w:val="20"/>
          <w:lang w:val="cs-CZ"/>
        </w:rPr>
      </w:pPr>
    </w:p>
    <w:p w14:paraId="70734547" w14:textId="688DD9CD" w:rsidR="00BC12F1" w:rsidRDefault="000A0AFD">
      <w:pPr>
        <w:pStyle w:val="Texttabulky"/>
        <w:spacing w:line="300" w:lineRule="auto"/>
        <w:rPr>
          <w:rFonts w:ascii="Arial" w:hAnsi="Arial" w:cs="Arial"/>
          <w:sz w:val="20"/>
          <w:lang w:val="cs-CZ"/>
        </w:rPr>
      </w:pPr>
      <w:r>
        <w:rPr>
          <w:rFonts w:ascii="Arial" w:hAnsi="Arial" w:cs="Arial"/>
          <w:sz w:val="20"/>
          <w:lang w:val="cs-CZ"/>
        </w:rPr>
        <w:lastRenderedPageBreak/>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966DF" w14:textId="77777777" w:rsidR="004366B6" w:rsidRDefault="004366B6">
      <w:r>
        <w:separator/>
      </w:r>
    </w:p>
  </w:endnote>
  <w:endnote w:type="continuationSeparator" w:id="0">
    <w:p w14:paraId="73C42AD1" w14:textId="77777777" w:rsidR="004366B6" w:rsidRDefault="00436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4722D" w14:textId="77777777" w:rsidR="004366B6" w:rsidRDefault="004366B6">
      <w:r>
        <w:separator/>
      </w:r>
    </w:p>
  </w:footnote>
  <w:footnote w:type="continuationSeparator" w:id="0">
    <w:p w14:paraId="432325B8" w14:textId="77777777" w:rsidR="004366B6" w:rsidRDefault="00436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00EEB"/>
    <w:rsid w:val="000167ED"/>
    <w:rsid w:val="0005735B"/>
    <w:rsid w:val="0009701B"/>
    <w:rsid w:val="000A0AFD"/>
    <w:rsid w:val="000A72DF"/>
    <w:rsid w:val="00130E2C"/>
    <w:rsid w:val="001A2DC8"/>
    <w:rsid w:val="001A717A"/>
    <w:rsid w:val="001C35D6"/>
    <w:rsid w:val="001F76B2"/>
    <w:rsid w:val="00227A60"/>
    <w:rsid w:val="00230E6D"/>
    <w:rsid w:val="002342F8"/>
    <w:rsid w:val="002A544D"/>
    <w:rsid w:val="00355DAE"/>
    <w:rsid w:val="003C1C6C"/>
    <w:rsid w:val="003E6F4F"/>
    <w:rsid w:val="004318D7"/>
    <w:rsid w:val="004327AF"/>
    <w:rsid w:val="004366B6"/>
    <w:rsid w:val="00444432"/>
    <w:rsid w:val="004A6BCC"/>
    <w:rsid w:val="004A7C2C"/>
    <w:rsid w:val="004B179F"/>
    <w:rsid w:val="004B4D06"/>
    <w:rsid w:val="00546D12"/>
    <w:rsid w:val="00547A98"/>
    <w:rsid w:val="00586C72"/>
    <w:rsid w:val="005C55F2"/>
    <w:rsid w:val="005D2A50"/>
    <w:rsid w:val="006228DA"/>
    <w:rsid w:val="00650780"/>
    <w:rsid w:val="00662D03"/>
    <w:rsid w:val="006D1D45"/>
    <w:rsid w:val="007120D3"/>
    <w:rsid w:val="00751125"/>
    <w:rsid w:val="007711DF"/>
    <w:rsid w:val="0078767D"/>
    <w:rsid w:val="00835F86"/>
    <w:rsid w:val="00872EB8"/>
    <w:rsid w:val="008767D5"/>
    <w:rsid w:val="00897150"/>
    <w:rsid w:val="008C19D8"/>
    <w:rsid w:val="008C4093"/>
    <w:rsid w:val="008D7963"/>
    <w:rsid w:val="00950405"/>
    <w:rsid w:val="009511F7"/>
    <w:rsid w:val="009548AD"/>
    <w:rsid w:val="009616A9"/>
    <w:rsid w:val="00972BE7"/>
    <w:rsid w:val="009D5080"/>
    <w:rsid w:val="009F73F0"/>
    <w:rsid w:val="00A42953"/>
    <w:rsid w:val="00A52190"/>
    <w:rsid w:val="00A62D19"/>
    <w:rsid w:val="00A867CB"/>
    <w:rsid w:val="00AB4299"/>
    <w:rsid w:val="00B262AC"/>
    <w:rsid w:val="00B5462D"/>
    <w:rsid w:val="00B7715A"/>
    <w:rsid w:val="00BA4753"/>
    <w:rsid w:val="00BC12F1"/>
    <w:rsid w:val="00BC617E"/>
    <w:rsid w:val="00BF5253"/>
    <w:rsid w:val="00BF721E"/>
    <w:rsid w:val="00C035B9"/>
    <w:rsid w:val="00C261AE"/>
    <w:rsid w:val="00C55215"/>
    <w:rsid w:val="00C7571B"/>
    <w:rsid w:val="00C777D8"/>
    <w:rsid w:val="00CA0BA8"/>
    <w:rsid w:val="00D35FB6"/>
    <w:rsid w:val="00DF06AA"/>
    <w:rsid w:val="00DF56D9"/>
    <w:rsid w:val="00E61E07"/>
    <w:rsid w:val="00E628A7"/>
    <w:rsid w:val="00E7149B"/>
    <w:rsid w:val="00EC05B8"/>
    <w:rsid w:val="00F00CC8"/>
    <w:rsid w:val="00F05439"/>
    <w:rsid w:val="00F25147"/>
    <w:rsid w:val="00F811DA"/>
    <w:rsid w:val="00F90477"/>
    <w:rsid w:val="00F93309"/>
    <w:rsid w:val="00FA492C"/>
    <w:rsid w:val="00FC2BB5"/>
    <w:rsid w:val="00FD7B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uiPriority w:val="99"/>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15</TotalTime>
  <Pages>5</Pages>
  <Words>1854</Words>
  <Characters>10944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7</cp:revision>
  <cp:lastPrinted>2025-12-09T08:03:00Z</cp:lastPrinted>
  <dcterms:created xsi:type="dcterms:W3CDTF">2025-12-02T10:45:00Z</dcterms:created>
  <dcterms:modified xsi:type="dcterms:W3CDTF">2025-12-09T10:00:00Z</dcterms:modified>
</cp:coreProperties>
</file>